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65575" w14:textId="27159675" w:rsidR="00F738AD" w:rsidRDefault="003223A0" w:rsidP="007E2060">
      <w:pPr>
        <w:ind w:left="1418" w:hanging="1418"/>
        <w:jc w:val="both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 w:rsidRPr="00F738AD"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  <w:t xml:space="preserve">Příloha č. </w:t>
      </w:r>
      <w:r w:rsidR="007A206F">
        <w:rPr>
          <w:rFonts w:asciiTheme="minorHAnsi" w:eastAsia="Arial" w:hAnsiTheme="minorHAnsi" w:cs="Arial"/>
          <w:b/>
          <w:color w:val="000000"/>
          <w:kern w:val="1"/>
          <w:lang w:eastAsia="hi-IN" w:bidi="hi-IN"/>
        </w:rPr>
        <w:t>1</w:t>
      </w:r>
      <w:r w:rsidRPr="00F738AD"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 - technická specifikace předmětu plnění = minimální technické požadavky na </w:t>
      </w:r>
      <w:r w:rsidR="00F738AD"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  </w:t>
      </w:r>
    </w:p>
    <w:p w14:paraId="796604AC" w14:textId="2AC9364F" w:rsidR="003223A0" w:rsidRPr="00F738AD" w:rsidRDefault="003223A0" w:rsidP="007E2060">
      <w:pPr>
        <w:ind w:left="1418" w:hanging="1418"/>
        <w:jc w:val="both"/>
        <w:rPr>
          <w:rFonts w:asciiTheme="minorHAnsi" w:eastAsia="Arial" w:hAnsiTheme="minorHAnsi" w:cs="Arial"/>
          <w:color w:val="000000"/>
          <w:kern w:val="1"/>
          <w:lang w:eastAsia="hi-IN" w:bidi="hi-IN"/>
        </w:rPr>
      </w:pPr>
      <w:r w:rsidRPr="00F738AD">
        <w:rPr>
          <w:rFonts w:asciiTheme="minorHAnsi" w:eastAsia="Arial" w:hAnsiTheme="minorHAnsi" w:cs="Arial"/>
          <w:color w:val="000000"/>
          <w:kern w:val="1"/>
          <w:lang w:eastAsia="hi-IN" w:bidi="hi-IN"/>
        </w:rPr>
        <w:t xml:space="preserve">předmět plnění veřejné zakázky </w:t>
      </w:r>
    </w:p>
    <w:p w14:paraId="59CE42DA" w14:textId="77777777" w:rsidR="003223A0" w:rsidRPr="00F738AD" w:rsidRDefault="003223A0" w:rsidP="000076EC">
      <w:pPr>
        <w:rPr>
          <w:rFonts w:asciiTheme="minorHAnsi" w:eastAsia="Arial" w:hAnsiTheme="minorHAnsi" w:cs="Arial"/>
          <w:lang w:eastAsia="hi-IN" w:bidi="hi-IN"/>
        </w:rPr>
        <w:sectPr w:rsidR="003223A0" w:rsidRPr="00F738AD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E79583" w14:textId="77777777" w:rsidR="003223A0" w:rsidRPr="00F738AD" w:rsidRDefault="003223A0">
      <w:pPr>
        <w:rPr>
          <w:rFonts w:asciiTheme="minorHAnsi" w:hAnsiTheme="minorHAnsi" w:cs="Arial"/>
        </w:rPr>
      </w:pPr>
    </w:p>
    <w:p w14:paraId="6BCABB9A" w14:textId="77777777" w:rsidR="003223A0" w:rsidRPr="00F738AD" w:rsidRDefault="003223A0" w:rsidP="00BF43D8">
      <w:pPr>
        <w:pStyle w:val="Styl2"/>
        <w:tabs>
          <w:tab w:val="clear" w:pos="567"/>
          <w:tab w:val="left" w:pos="284"/>
        </w:tabs>
        <w:ind w:left="360" w:firstLine="0"/>
        <w:rPr>
          <w:rFonts w:cs="Arial"/>
          <w:u w:val="none"/>
        </w:rPr>
      </w:pPr>
    </w:p>
    <w:p w14:paraId="5B8C06BE" w14:textId="16AD38FA" w:rsidR="003223A0" w:rsidRPr="00F738AD" w:rsidRDefault="003223A0" w:rsidP="00BF43D8">
      <w:pPr>
        <w:pStyle w:val="Styl2"/>
        <w:tabs>
          <w:tab w:val="clear" w:pos="567"/>
          <w:tab w:val="left" w:pos="284"/>
        </w:tabs>
        <w:rPr>
          <w:rFonts w:cs="Arial"/>
          <w:u w:val="none"/>
        </w:rPr>
      </w:pPr>
      <w:r w:rsidRPr="00F738AD">
        <w:rPr>
          <w:rFonts w:cs="Arial"/>
          <w:u w:val="none"/>
        </w:rPr>
        <w:t>CPV</w:t>
      </w:r>
      <w:r w:rsidR="00A464E7">
        <w:rPr>
          <w:rFonts w:cs="Arial"/>
          <w:u w:val="none"/>
        </w:rPr>
        <w:t xml:space="preserve"> 33162100-4</w:t>
      </w:r>
      <w:r w:rsidR="00693B9F" w:rsidRPr="00F738AD">
        <w:rPr>
          <w:rFonts w:cs="Arial"/>
          <w:u w:val="none"/>
        </w:rPr>
        <w:t xml:space="preserve"> </w:t>
      </w:r>
      <w:r w:rsidR="00A464E7">
        <w:rPr>
          <w:rFonts w:cs="Arial"/>
          <w:u w:val="none"/>
        </w:rPr>
        <w:t>přístroje pro operační sály</w:t>
      </w:r>
      <w:r w:rsidR="00C51A98" w:rsidRPr="00F738AD">
        <w:rPr>
          <w:rFonts w:cs="Arial"/>
          <w:u w:val="none"/>
        </w:rPr>
        <w:t xml:space="preserve"> </w:t>
      </w:r>
    </w:p>
    <w:tbl>
      <w:tblPr>
        <w:tblW w:w="66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9"/>
        <w:gridCol w:w="709"/>
      </w:tblGrid>
      <w:tr w:rsidR="003223A0" w:rsidRPr="00F738AD" w14:paraId="6F466EF7" w14:textId="77777777" w:rsidTr="00ED6903">
        <w:trPr>
          <w:trHeight w:val="390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5EB9459" w14:textId="35AB1E92" w:rsidR="003223A0" w:rsidRPr="00F738AD" w:rsidRDefault="006E3836" w:rsidP="00F058EF">
            <w:pPr>
              <w:suppressAutoHyphens w:val="0"/>
              <w:rPr>
                <w:rFonts w:asciiTheme="minorHAnsi" w:hAnsiTheme="minorHAnsi" w:cs="Arial"/>
                <w:color w:val="000000"/>
                <w:lang w:eastAsia="cs-CZ"/>
              </w:rPr>
            </w:pPr>
            <w:r>
              <w:rPr>
                <w:rFonts w:asciiTheme="minorHAnsi" w:hAnsiTheme="minorHAnsi" w:cs="Arial"/>
                <w:b/>
              </w:rPr>
              <w:t xml:space="preserve">Vrtací </w:t>
            </w:r>
            <w:r w:rsidR="00F058EF" w:rsidRPr="00F738AD">
              <w:rPr>
                <w:rFonts w:asciiTheme="minorHAnsi" w:hAnsiTheme="minorHAnsi" w:cs="Arial"/>
                <w:b/>
              </w:rPr>
              <w:t>systém</w:t>
            </w:r>
            <w:r w:rsidR="00FA44B3">
              <w:rPr>
                <w:rFonts w:asciiTheme="minorHAnsi" w:hAnsiTheme="minorHAnsi" w:cs="Arial"/>
                <w:b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9A6CE55" w14:textId="795BA43C" w:rsidR="003223A0" w:rsidRPr="00F738AD" w:rsidRDefault="00FA44B3" w:rsidP="00CC4F9D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2</w:t>
            </w:r>
            <w:r w:rsidR="003223A0" w:rsidRPr="00F738AD">
              <w:rPr>
                <w:rFonts w:asciiTheme="minorHAnsi" w:hAnsiTheme="minorHAnsi" w:cs="Arial"/>
                <w:bCs/>
              </w:rPr>
              <w:t xml:space="preserve"> ks</w:t>
            </w:r>
          </w:p>
        </w:tc>
      </w:tr>
    </w:tbl>
    <w:p w14:paraId="376748CD" w14:textId="69872805" w:rsidR="00023AE9" w:rsidRDefault="00FA44B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 x vrtací systém</w:t>
      </w:r>
      <w:r w:rsidR="00A464E7">
        <w:rPr>
          <w:rFonts w:asciiTheme="minorHAnsi" w:hAnsiTheme="minorHAnsi" w:cs="Arial"/>
        </w:rPr>
        <w:t xml:space="preserve"> pro velké ortopedické výkony</w:t>
      </w:r>
    </w:p>
    <w:p w14:paraId="4BB88629" w14:textId="4A2D0B92" w:rsidR="00FA44B3" w:rsidRPr="00F738AD" w:rsidRDefault="00FA44B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1 x</w:t>
      </w:r>
      <w:r w:rsidR="00A464E7">
        <w:rPr>
          <w:rFonts w:asciiTheme="minorHAnsi" w:hAnsiTheme="minorHAnsi" w:cs="Arial"/>
        </w:rPr>
        <w:t xml:space="preserve"> vrtací systém pro </w:t>
      </w:r>
      <w:r w:rsidR="00023AE9">
        <w:rPr>
          <w:rFonts w:asciiTheme="minorHAnsi" w:hAnsiTheme="minorHAnsi" w:cs="Arial"/>
        </w:rPr>
        <w:t>mal</w:t>
      </w:r>
      <w:r w:rsidR="00A464E7">
        <w:rPr>
          <w:rFonts w:asciiTheme="minorHAnsi" w:hAnsiTheme="minorHAnsi" w:cs="Arial"/>
        </w:rPr>
        <w:t xml:space="preserve">é </w:t>
      </w:r>
      <w:r w:rsidR="005F1F44">
        <w:rPr>
          <w:rFonts w:asciiTheme="minorHAnsi" w:hAnsiTheme="minorHAnsi" w:cs="Arial"/>
        </w:rPr>
        <w:t>kosti</w:t>
      </w:r>
      <w:r>
        <w:rPr>
          <w:rFonts w:asciiTheme="minorHAnsi" w:hAnsiTheme="minorHAnsi" w:cs="Arial"/>
        </w:rPr>
        <w:t xml:space="preserve"> </w:t>
      </w:r>
    </w:p>
    <w:p w14:paraId="64549A61" w14:textId="77777777" w:rsidR="003A1606" w:rsidRDefault="003A1606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45"/>
        <w:gridCol w:w="2943"/>
      </w:tblGrid>
      <w:tr w:rsidR="003A1606" w:rsidRPr="00F738AD" w14:paraId="244535FA" w14:textId="77777777" w:rsidTr="00D21A7C">
        <w:tc>
          <w:tcPr>
            <w:tcW w:w="6345" w:type="dxa"/>
            <w:shd w:val="clear" w:color="auto" w:fill="BFBFBF" w:themeFill="background1" w:themeFillShade="BF"/>
          </w:tcPr>
          <w:p w14:paraId="3EED9481" w14:textId="77777777" w:rsidR="003A1606" w:rsidRPr="00F738AD" w:rsidRDefault="003A1606" w:rsidP="00F738AD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  <w:p w14:paraId="3B66FCAB" w14:textId="77777777" w:rsidR="003A1606" w:rsidRPr="00F738AD" w:rsidRDefault="003A1606" w:rsidP="00F738AD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  <w:p w14:paraId="78F803DC" w14:textId="77777777" w:rsidR="003A1606" w:rsidRPr="00F738AD" w:rsidRDefault="003A1606" w:rsidP="00F738AD">
            <w:pPr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</w:pPr>
          </w:p>
          <w:p w14:paraId="43AC2B85" w14:textId="0BF2BB68" w:rsidR="003A1606" w:rsidRPr="00F738AD" w:rsidRDefault="003A1606" w:rsidP="00F738AD">
            <w:pPr>
              <w:rPr>
                <w:rFonts w:asciiTheme="minorHAnsi" w:hAnsiTheme="minorHAnsi" w:cs="Calibri"/>
              </w:rPr>
            </w:pPr>
            <w:r w:rsidRPr="00F738AD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2943" w:type="dxa"/>
            <w:shd w:val="clear" w:color="auto" w:fill="BFBFBF" w:themeFill="background1" w:themeFillShade="BF"/>
          </w:tcPr>
          <w:p w14:paraId="3F0E57A5" w14:textId="1DCE443C" w:rsidR="003A1606" w:rsidRPr="00F738AD" w:rsidRDefault="003A1606" w:rsidP="00F738AD">
            <w:pPr>
              <w:rPr>
                <w:rFonts w:asciiTheme="minorHAnsi" w:hAnsiTheme="minorHAnsi" w:cs="Calibri"/>
              </w:rPr>
            </w:pPr>
            <w:r w:rsidRPr="00F738AD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Účastník uvede ANO, pokud jím nabízený přístroj parametr splňuje/ NE, pokud nesplňuje; v případě číselných parametrů účastník uvede hodnoty parametrů nabízeného přístroje.</w:t>
            </w:r>
          </w:p>
        </w:tc>
      </w:tr>
      <w:tr w:rsidR="003A1606" w:rsidRPr="0021781F" w14:paraId="109DF2D7" w14:textId="77777777" w:rsidTr="00D21A7C">
        <w:tc>
          <w:tcPr>
            <w:tcW w:w="6345" w:type="dxa"/>
            <w:shd w:val="clear" w:color="auto" w:fill="FFC000"/>
          </w:tcPr>
          <w:p w14:paraId="3A540705" w14:textId="77777777" w:rsidR="00023AE9" w:rsidRPr="003441BA" w:rsidRDefault="00023AE9" w:rsidP="00023AE9">
            <w:pPr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</w:pPr>
          </w:p>
          <w:p w14:paraId="46B99892" w14:textId="1F69B5C0" w:rsidR="003A1606" w:rsidRPr="0021781F" w:rsidRDefault="00023AE9" w:rsidP="00023AE9">
            <w:pPr>
              <w:rPr>
                <w:rFonts w:asciiTheme="minorHAnsi" w:hAnsiTheme="minorHAnsi" w:cs="Calibri"/>
                <w:b/>
                <w:bCs/>
              </w:rPr>
            </w:pPr>
            <w:r w:rsidRPr="00023AE9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Modulární vrtačka a pila pro </w:t>
            </w:r>
            <w:r w:rsidR="006235B3" w:rsidRPr="006235B3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VELKÉ ORTOPEDICKÉ VÝKONY</w:t>
            </w:r>
          </w:p>
        </w:tc>
        <w:tc>
          <w:tcPr>
            <w:tcW w:w="2943" w:type="dxa"/>
            <w:shd w:val="clear" w:color="auto" w:fill="FFC000"/>
          </w:tcPr>
          <w:p w14:paraId="591EE0AB" w14:textId="77777777" w:rsidR="003A1606" w:rsidRPr="0021781F" w:rsidRDefault="003A1606" w:rsidP="0021781F">
            <w:pPr>
              <w:rPr>
                <w:rFonts w:asciiTheme="minorHAnsi" w:hAnsiTheme="minorHAnsi" w:cs="Calibri"/>
              </w:rPr>
            </w:pPr>
          </w:p>
        </w:tc>
      </w:tr>
      <w:tr w:rsidR="003A1606" w:rsidRPr="0021781F" w14:paraId="285EB6DF" w14:textId="77777777" w:rsidTr="00D21A7C">
        <w:tc>
          <w:tcPr>
            <w:tcW w:w="6345" w:type="dxa"/>
          </w:tcPr>
          <w:p w14:paraId="14C0A4F3" w14:textId="00ADCD16" w:rsidR="003A1606" w:rsidRPr="00622BCF" w:rsidRDefault="00023AE9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 w:cs="Times New Roman"/>
                <w:bCs/>
                <w:noProof/>
                <w:sz w:val="24"/>
                <w:szCs w:val="24"/>
              </w:rPr>
            </w:pP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 xml:space="preserve">Ergonomická, lehká rukojeť s tichým chodem </w:t>
            </w:r>
          </w:p>
        </w:tc>
        <w:tc>
          <w:tcPr>
            <w:tcW w:w="2943" w:type="dxa"/>
          </w:tcPr>
          <w:p w14:paraId="3D84BD4B" w14:textId="77777777" w:rsidR="003A1606" w:rsidRPr="0021781F" w:rsidRDefault="003A1606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A1606" w:rsidRPr="0021781F" w14:paraId="6A8FA316" w14:textId="77777777" w:rsidTr="00D21A7C">
        <w:tc>
          <w:tcPr>
            <w:tcW w:w="6345" w:type="dxa"/>
          </w:tcPr>
          <w:p w14:paraId="549A4D92" w14:textId="15B3F185" w:rsidR="003A1606" w:rsidRPr="00622BCF" w:rsidRDefault="00023AE9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>Rukojeť vhodná pro ovládání pravou i levou rukou</w:t>
            </w:r>
          </w:p>
        </w:tc>
        <w:tc>
          <w:tcPr>
            <w:tcW w:w="2943" w:type="dxa"/>
          </w:tcPr>
          <w:p w14:paraId="3E9EBB99" w14:textId="77777777" w:rsidR="003A1606" w:rsidRPr="0021781F" w:rsidRDefault="003A1606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A1606" w:rsidRPr="0021781F" w14:paraId="499B5765" w14:textId="77777777" w:rsidTr="00D21A7C">
        <w:tc>
          <w:tcPr>
            <w:tcW w:w="6345" w:type="dxa"/>
          </w:tcPr>
          <w:p w14:paraId="23708046" w14:textId="68D14959" w:rsidR="003A1606" w:rsidRPr="00622BCF" w:rsidRDefault="00023AE9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D21A7C">
              <w:rPr>
                <w:rFonts w:ascii="Calibri" w:hAnsi="Calibri"/>
                <w:bCs/>
                <w:noProof/>
                <w:sz w:val="24"/>
                <w:szCs w:val="24"/>
              </w:rPr>
              <w:t xml:space="preserve">Dvouspoušťová rukojeť s funkcemi: </w:t>
            </w: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>Pravý, levý chod, pojistka proti nechtěnému spuštění</w:t>
            </w:r>
          </w:p>
        </w:tc>
        <w:tc>
          <w:tcPr>
            <w:tcW w:w="2943" w:type="dxa"/>
          </w:tcPr>
          <w:p w14:paraId="2DF5CBE2" w14:textId="77777777" w:rsidR="003A1606" w:rsidRPr="0021781F" w:rsidRDefault="003A1606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A1606" w:rsidRPr="0021781F" w14:paraId="2345F0F2" w14:textId="77777777" w:rsidTr="00D21A7C">
        <w:tc>
          <w:tcPr>
            <w:tcW w:w="6345" w:type="dxa"/>
          </w:tcPr>
          <w:p w14:paraId="6774A3AB" w14:textId="2541CFE5" w:rsidR="003A1606" w:rsidRPr="00622BCF" w:rsidRDefault="00023AE9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D21A7C">
              <w:rPr>
                <w:rFonts w:ascii="Calibri" w:hAnsi="Calibri"/>
                <w:bCs/>
                <w:noProof/>
                <w:sz w:val="24"/>
                <w:szCs w:val="24"/>
              </w:rPr>
              <w:t>Dvourychlostní rukojeť, omezení otáček při použití reameru</w:t>
            </w:r>
          </w:p>
        </w:tc>
        <w:tc>
          <w:tcPr>
            <w:tcW w:w="2943" w:type="dxa"/>
          </w:tcPr>
          <w:p w14:paraId="00B7B922" w14:textId="77777777" w:rsidR="003A1606" w:rsidRPr="0021781F" w:rsidRDefault="003A1606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A1606" w:rsidRPr="0021781F" w14:paraId="1C73B0F1" w14:textId="77777777" w:rsidTr="00D21A7C">
        <w:tc>
          <w:tcPr>
            <w:tcW w:w="6345" w:type="dxa"/>
          </w:tcPr>
          <w:p w14:paraId="4D39321B" w14:textId="6E3AED48" w:rsidR="003A1606" w:rsidRPr="00622BCF" w:rsidRDefault="00023AE9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D21A7C">
              <w:rPr>
                <w:rFonts w:ascii="Calibri" w:hAnsi="Calibri"/>
                <w:bCs/>
                <w:noProof/>
                <w:sz w:val="24"/>
                <w:szCs w:val="24"/>
              </w:rPr>
              <w:t>Rychlost vrtání 0 - 1000 ot./min.</w:t>
            </w:r>
          </w:p>
        </w:tc>
        <w:tc>
          <w:tcPr>
            <w:tcW w:w="2943" w:type="dxa"/>
          </w:tcPr>
          <w:p w14:paraId="26441202" w14:textId="77777777" w:rsidR="003A1606" w:rsidRPr="0021781F" w:rsidRDefault="003A1606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A1606" w:rsidRPr="0021781F" w14:paraId="2A618773" w14:textId="77777777" w:rsidTr="00D21A7C">
        <w:tc>
          <w:tcPr>
            <w:tcW w:w="6345" w:type="dxa"/>
          </w:tcPr>
          <w:p w14:paraId="1D57DBB4" w14:textId="33D5EBD9" w:rsidR="003A1606" w:rsidRPr="00622BCF" w:rsidRDefault="00023AE9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D21A7C">
              <w:rPr>
                <w:rFonts w:ascii="Calibri" w:hAnsi="Calibri"/>
                <w:bCs/>
                <w:noProof/>
                <w:sz w:val="24"/>
                <w:szCs w:val="24"/>
              </w:rPr>
              <w:t>Rychlost frézování 0 – 270 ot./min.</w:t>
            </w:r>
          </w:p>
        </w:tc>
        <w:tc>
          <w:tcPr>
            <w:tcW w:w="2943" w:type="dxa"/>
          </w:tcPr>
          <w:p w14:paraId="4E944D2D" w14:textId="77777777" w:rsidR="003A1606" w:rsidRPr="0021781F" w:rsidRDefault="003A1606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4603F20E" w14:textId="77777777" w:rsidTr="00D21A7C">
        <w:tc>
          <w:tcPr>
            <w:tcW w:w="6345" w:type="dxa"/>
          </w:tcPr>
          <w:p w14:paraId="5BBBA8C9" w14:textId="4231E5C2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D21A7C">
              <w:rPr>
                <w:rFonts w:ascii="Calibri" w:hAnsi="Calibri"/>
                <w:bCs/>
                <w:noProof/>
                <w:sz w:val="24"/>
                <w:szCs w:val="24"/>
              </w:rPr>
              <w:t>Tepelná pojistka přehřátí systému</w:t>
            </w:r>
          </w:p>
        </w:tc>
        <w:tc>
          <w:tcPr>
            <w:tcW w:w="2943" w:type="dxa"/>
          </w:tcPr>
          <w:p w14:paraId="49470E7F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647DA376" w14:textId="77777777" w:rsidTr="00D21A7C">
        <w:tc>
          <w:tcPr>
            <w:tcW w:w="6345" w:type="dxa"/>
          </w:tcPr>
          <w:p w14:paraId="2069EDB6" w14:textId="0F4829D5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D21A7C">
              <w:rPr>
                <w:rFonts w:ascii="Calibri" w:hAnsi="Calibri"/>
                <w:bCs/>
                <w:noProof/>
                <w:sz w:val="24"/>
                <w:szCs w:val="24"/>
              </w:rPr>
              <w:t xml:space="preserve">Povrch rukojeti z odolného kovového materiálu </w:t>
            </w:r>
          </w:p>
        </w:tc>
        <w:tc>
          <w:tcPr>
            <w:tcW w:w="2943" w:type="dxa"/>
          </w:tcPr>
          <w:p w14:paraId="1AD124CE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4D2C1375" w14:textId="77777777" w:rsidTr="00D21A7C">
        <w:tc>
          <w:tcPr>
            <w:tcW w:w="6345" w:type="dxa"/>
          </w:tcPr>
          <w:p w14:paraId="42F4E1A6" w14:textId="5E798880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D21A7C">
              <w:rPr>
                <w:rFonts w:ascii="Calibri" w:hAnsi="Calibri"/>
                <w:bCs/>
                <w:noProof/>
                <w:sz w:val="24"/>
                <w:szCs w:val="24"/>
              </w:rPr>
              <w:t>Vysokorychlostní motor hermeticky uzavřený v rukojeti</w:t>
            </w:r>
          </w:p>
        </w:tc>
        <w:tc>
          <w:tcPr>
            <w:tcW w:w="2943" w:type="dxa"/>
          </w:tcPr>
          <w:p w14:paraId="478179D7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75B4C030" w14:textId="77777777" w:rsidTr="00D21A7C">
        <w:tc>
          <w:tcPr>
            <w:tcW w:w="6345" w:type="dxa"/>
          </w:tcPr>
          <w:p w14:paraId="2EF34DFD" w14:textId="77767236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>Elektrická bezpečnost – typ BF</w:t>
            </w:r>
          </w:p>
        </w:tc>
        <w:tc>
          <w:tcPr>
            <w:tcW w:w="2943" w:type="dxa"/>
          </w:tcPr>
          <w:p w14:paraId="4703BE9F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390D6F6A" w14:textId="77777777" w:rsidTr="00D21A7C">
        <w:tc>
          <w:tcPr>
            <w:tcW w:w="6345" w:type="dxa"/>
          </w:tcPr>
          <w:p w14:paraId="323DD6E4" w14:textId="0A53D75A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D21A7C">
              <w:rPr>
                <w:rFonts w:ascii="Calibri" w:hAnsi="Calibri"/>
                <w:bCs/>
                <w:noProof/>
                <w:sz w:val="24"/>
                <w:szCs w:val="24"/>
              </w:rPr>
              <w:t>Kanylace min. 4 mm</w:t>
            </w:r>
          </w:p>
        </w:tc>
        <w:tc>
          <w:tcPr>
            <w:tcW w:w="2943" w:type="dxa"/>
          </w:tcPr>
          <w:p w14:paraId="0969C093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56477AF8" w14:textId="77777777" w:rsidTr="00D21A7C">
        <w:tc>
          <w:tcPr>
            <w:tcW w:w="6345" w:type="dxa"/>
          </w:tcPr>
          <w:p w14:paraId="53780F32" w14:textId="4D795669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D21A7C">
              <w:rPr>
                <w:rFonts w:ascii="Calibri" w:hAnsi="Calibri"/>
                <w:bCs/>
                <w:noProof/>
                <w:sz w:val="24"/>
                <w:szCs w:val="24"/>
              </w:rPr>
              <w:t>Maximální točivý moment min. 17,5 Nm</w:t>
            </w:r>
          </w:p>
        </w:tc>
        <w:tc>
          <w:tcPr>
            <w:tcW w:w="2943" w:type="dxa"/>
          </w:tcPr>
          <w:p w14:paraId="3FEBDB43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45790096" w14:textId="77777777" w:rsidTr="00D21A7C">
        <w:tc>
          <w:tcPr>
            <w:tcW w:w="6345" w:type="dxa"/>
          </w:tcPr>
          <w:p w14:paraId="0F456FF0" w14:textId="42F4D542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>Sagitální pila zvlášť jako jednoúčelová nebo jako modulární (tj. Univerzální handpiece s nástavcem sagitální pily)</w:t>
            </w:r>
          </w:p>
        </w:tc>
        <w:tc>
          <w:tcPr>
            <w:tcW w:w="2943" w:type="dxa"/>
          </w:tcPr>
          <w:p w14:paraId="75E3F69E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25B6B7CE" w14:textId="77777777" w:rsidTr="00D21A7C">
        <w:tc>
          <w:tcPr>
            <w:tcW w:w="6345" w:type="dxa"/>
          </w:tcPr>
          <w:p w14:paraId="4E1857A1" w14:textId="45A61A05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>Rychlost sagitální pily 0 - 12000 osc./min.</w:t>
            </w:r>
          </w:p>
        </w:tc>
        <w:tc>
          <w:tcPr>
            <w:tcW w:w="2943" w:type="dxa"/>
          </w:tcPr>
          <w:p w14:paraId="16E68CDD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6029F3A7" w14:textId="77777777" w:rsidTr="00D21A7C">
        <w:tc>
          <w:tcPr>
            <w:tcW w:w="6345" w:type="dxa"/>
          </w:tcPr>
          <w:p w14:paraId="6DB6122E" w14:textId="3E8C8C16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>Výstupní výkon min. 274 Watt</w:t>
            </w:r>
          </w:p>
        </w:tc>
        <w:tc>
          <w:tcPr>
            <w:tcW w:w="2943" w:type="dxa"/>
          </w:tcPr>
          <w:p w14:paraId="7CE45F53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5096BF14" w14:textId="77777777" w:rsidTr="00D21A7C">
        <w:tc>
          <w:tcPr>
            <w:tcW w:w="6345" w:type="dxa"/>
          </w:tcPr>
          <w:p w14:paraId="44753B4A" w14:textId="30E70E92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>Váha handpiecu max. 950 gramů</w:t>
            </w:r>
          </w:p>
        </w:tc>
        <w:tc>
          <w:tcPr>
            <w:tcW w:w="2943" w:type="dxa"/>
          </w:tcPr>
          <w:p w14:paraId="607055C1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4CC7AAB7" w14:textId="77777777" w:rsidTr="00D21A7C">
        <w:tc>
          <w:tcPr>
            <w:tcW w:w="6345" w:type="dxa"/>
          </w:tcPr>
          <w:p w14:paraId="6B88ACA9" w14:textId="55E7950B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>Napájení: univerzální elektrická konzole</w:t>
            </w:r>
          </w:p>
        </w:tc>
        <w:tc>
          <w:tcPr>
            <w:tcW w:w="2943" w:type="dxa"/>
          </w:tcPr>
          <w:p w14:paraId="7554AEED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495C46D2" w14:textId="77777777" w:rsidTr="00D21A7C">
        <w:tc>
          <w:tcPr>
            <w:tcW w:w="6345" w:type="dxa"/>
          </w:tcPr>
          <w:p w14:paraId="22ED089F" w14:textId="304DAA6D" w:rsidR="00D21A7C" w:rsidRPr="00622BCF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2BCF">
              <w:rPr>
                <w:rFonts w:ascii="Calibri" w:hAnsi="Calibri"/>
                <w:bCs/>
                <w:noProof/>
                <w:sz w:val="24"/>
                <w:szCs w:val="24"/>
              </w:rPr>
              <w:t>Kompatibilita handpiecu s elektrickým kabelem pro připojení k elektrické konzoli a zároveň možnost použití baterií (aseptické Lithiové baterie se sterilním krytem)</w:t>
            </w:r>
          </w:p>
        </w:tc>
        <w:tc>
          <w:tcPr>
            <w:tcW w:w="2943" w:type="dxa"/>
          </w:tcPr>
          <w:p w14:paraId="7A7082F1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A1606" w:rsidRPr="0021781F" w14:paraId="4E84566F" w14:textId="77777777" w:rsidTr="00D21A7C">
        <w:trPr>
          <w:trHeight w:val="184"/>
        </w:trPr>
        <w:tc>
          <w:tcPr>
            <w:tcW w:w="6345" w:type="dxa"/>
            <w:shd w:val="clear" w:color="auto" w:fill="FFFF00"/>
          </w:tcPr>
          <w:p w14:paraId="7415B616" w14:textId="03572A22" w:rsidR="003A1606" w:rsidRPr="00D21A7C" w:rsidRDefault="00D21A7C" w:rsidP="006235B3">
            <w:pPr>
              <w:numPr>
                <w:ilvl w:val="0"/>
                <w:numId w:val="33"/>
              </w:numPr>
              <w:tabs>
                <w:tab w:val="clear" w:pos="720"/>
              </w:tabs>
              <w:suppressAutoHyphens w:val="0"/>
              <w:ind w:left="360"/>
              <w:rPr>
                <w:rFonts w:ascii="Calibri" w:hAnsi="Calibri"/>
                <w:b/>
                <w:bCs/>
              </w:rPr>
            </w:pPr>
            <w:r w:rsidRPr="006235B3">
              <w:rPr>
                <w:rFonts w:asciiTheme="minorHAnsi" w:hAnsiTheme="minorHAnsi" w:cs="Calibri"/>
                <w:b/>
                <w:bCs/>
              </w:rPr>
              <w:t>Položky:</w:t>
            </w:r>
          </w:p>
        </w:tc>
        <w:tc>
          <w:tcPr>
            <w:tcW w:w="2943" w:type="dxa"/>
          </w:tcPr>
          <w:p w14:paraId="7FF754FC" w14:textId="77777777" w:rsidR="003A1606" w:rsidRPr="0021781F" w:rsidRDefault="003A1606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4EC473FC" w14:textId="77777777" w:rsidTr="00D21A7C">
        <w:tc>
          <w:tcPr>
            <w:tcW w:w="6345" w:type="dxa"/>
          </w:tcPr>
          <w:p w14:paraId="45F4C926" w14:textId="29A3A401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t>1 ks handpiece modulární – vrtačka/reamer</w:t>
            </w:r>
          </w:p>
        </w:tc>
        <w:tc>
          <w:tcPr>
            <w:tcW w:w="2943" w:type="dxa"/>
          </w:tcPr>
          <w:p w14:paraId="5AD59510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1C136B2E" w14:textId="77777777" w:rsidTr="00D21A7C">
        <w:tc>
          <w:tcPr>
            <w:tcW w:w="6345" w:type="dxa"/>
          </w:tcPr>
          <w:p w14:paraId="61A256F9" w14:textId="37BF9EB2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lastRenderedPageBreak/>
              <w:t>1 ks handpiece – sagitální pila nebo  1ks  nástavec k modulárnímu handpiece – sagitální pila</w:t>
            </w:r>
          </w:p>
        </w:tc>
        <w:tc>
          <w:tcPr>
            <w:tcW w:w="2943" w:type="dxa"/>
          </w:tcPr>
          <w:p w14:paraId="2BEF72CA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4134D068" w14:textId="77777777" w:rsidTr="00D21A7C">
        <w:tc>
          <w:tcPr>
            <w:tcW w:w="6345" w:type="dxa"/>
          </w:tcPr>
          <w:p w14:paraId="3003753D" w14:textId="7592C15E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t>1 ks handpiece – reciproční pila nebo  1ks  nástavec k modulárnímu handpiece – reciproční pila</w:t>
            </w:r>
          </w:p>
        </w:tc>
        <w:tc>
          <w:tcPr>
            <w:tcW w:w="2943" w:type="dxa"/>
          </w:tcPr>
          <w:p w14:paraId="0FB5817A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3455C0E0" w14:textId="77777777" w:rsidTr="00D21A7C">
        <w:tc>
          <w:tcPr>
            <w:tcW w:w="6345" w:type="dxa"/>
          </w:tcPr>
          <w:p w14:paraId="222BEA45" w14:textId="210B7419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t>Čelisťové sklíčidlo s kličkou pro upnutí nástroje do průměru 7,4 mm</w:t>
            </w:r>
          </w:p>
        </w:tc>
        <w:tc>
          <w:tcPr>
            <w:tcW w:w="2943" w:type="dxa"/>
          </w:tcPr>
          <w:p w14:paraId="09C70D4C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5309E2DE" w14:textId="77777777" w:rsidTr="00D21A7C">
        <w:tc>
          <w:tcPr>
            <w:tcW w:w="6345" w:type="dxa"/>
          </w:tcPr>
          <w:p w14:paraId="58D527EA" w14:textId="54A3D25E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t>Nástavec frézovací kombi Hudson/Zimmer</w:t>
            </w:r>
            <w:bookmarkStart w:id="0" w:name="_GoBack"/>
            <w:bookmarkEnd w:id="0"/>
          </w:p>
        </w:tc>
        <w:tc>
          <w:tcPr>
            <w:tcW w:w="2943" w:type="dxa"/>
          </w:tcPr>
          <w:p w14:paraId="04693459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0445AEB2" w14:textId="77777777" w:rsidTr="00D21A7C">
        <w:tc>
          <w:tcPr>
            <w:tcW w:w="6345" w:type="dxa"/>
          </w:tcPr>
          <w:p w14:paraId="2BC2E9F9" w14:textId="0BD1260A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t>Nástavec frézovací kombi Synthes</w:t>
            </w:r>
          </w:p>
        </w:tc>
        <w:tc>
          <w:tcPr>
            <w:tcW w:w="2943" w:type="dxa"/>
          </w:tcPr>
          <w:p w14:paraId="6F96B90A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5507AD0B" w14:textId="77777777" w:rsidTr="00D21A7C">
        <w:tc>
          <w:tcPr>
            <w:tcW w:w="6345" w:type="dxa"/>
          </w:tcPr>
          <w:p w14:paraId="004B9219" w14:textId="13081841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t>Nástavec na zavádění K-drátů</w:t>
            </w:r>
          </w:p>
        </w:tc>
        <w:tc>
          <w:tcPr>
            <w:tcW w:w="2943" w:type="dxa"/>
          </w:tcPr>
          <w:p w14:paraId="6E307BBB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33941C49" w14:textId="77777777" w:rsidTr="00D21A7C">
        <w:tc>
          <w:tcPr>
            <w:tcW w:w="6345" w:type="dxa"/>
          </w:tcPr>
          <w:p w14:paraId="22866DD1" w14:textId="1C8E4C52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t>Elektrická konzole</w:t>
            </w:r>
          </w:p>
        </w:tc>
        <w:tc>
          <w:tcPr>
            <w:tcW w:w="2943" w:type="dxa"/>
          </w:tcPr>
          <w:p w14:paraId="1A2FB735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644688EC" w14:textId="77777777" w:rsidTr="00D21A7C">
        <w:tc>
          <w:tcPr>
            <w:tcW w:w="6345" w:type="dxa"/>
          </w:tcPr>
          <w:p w14:paraId="540DE08E" w14:textId="575D8E10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t>2 ks propojovacího kabelu</w:t>
            </w:r>
          </w:p>
        </w:tc>
        <w:tc>
          <w:tcPr>
            <w:tcW w:w="2943" w:type="dxa"/>
          </w:tcPr>
          <w:p w14:paraId="336C7EBB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D21A7C" w:rsidRPr="0021781F" w14:paraId="717E8A67" w14:textId="77777777" w:rsidTr="00D21A7C">
        <w:tc>
          <w:tcPr>
            <w:tcW w:w="6345" w:type="dxa"/>
          </w:tcPr>
          <w:p w14:paraId="00FFC065" w14:textId="50C9E887" w:rsidR="00D21A7C" w:rsidRPr="006235B3" w:rsidRDefault="00D21A7C" w:rsidP="006235B3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6235B3">
              <w:rPr>
                <w:rFonts w:ascii="Calibri" w:hAnsi="Calibri"/>
                <w:bCs/>
                <w:noProof/>
                <w:sz w:val="24"/>
                <w:szCs w:val="24"/>
              </w:rPr>
              <w:t>Sterilizační kontejner  pro uložení vrtačky i pily</w:t>
            </w:r>
          </w:p>
        </w:tc>
        <w:tc>
          <w:tcPr>
            <w:tcW w:w="2943" w:type="dxa"/>
          </w:tcPr>
          <w:p w14:paraId="6E84A36D" w14:textId="77777777" w:rsidR="00D21A7C" w:rsidRPr="0021781F" w:rsidRDefault="00D21A7C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A1606" w:rsidRPr="0036099D" w14:paraId="100C8D10" w14:textId="77777777" w:rsidTr="001E5DCB">
        <w:tc>
          <w:tcPr>
            <w:tcW w:w="6345" w:type="dxa"/>
            <w:shd w:val="clear" w:color="auto" w:fill="FFC000"/>
          </w:tcPr>
          <w:p w14:paraId="04CBCA94" w14:textId="3320EEE8" w:rsidR="003A1606" w:rsidRPr="0036099D" w:rsidRDefault="0036099D" w:rsidP="0036099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D4C9D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Modulární bateriový systém pro </w:t>
            </w:r>
            <w:r w:rsidR="001E5DCB" w:rsidRPr="00DD4C9D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MALÉ KOSTI </w:t>
            </w:r>
            <w:r w:rsidR="001E5DCB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 xml:space="preserve"> </w:t>
            </w:r>
            <w:r w:rsidRPr="00DD4C9D">
              <w:rPr>
                <w:rFonts w:asciiTheme="minorHAnsi" w:eastAsia="Arial" w:hAnsiTheme="minorHAnsi" w:cs="Arial"/>
                <w:b/>
                <w:color w:val="000000"/>
                <w:kern w:val="1"/>
                <w:lang w:eastAsia="hi-IN" w:bidi="hi-IN"/>
              </w:rPr>
              <w:t>a traumatologické výkony</w:t>
            </w:r>
            <w:r w:rsidRPr="0036099D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43" w:type="dxa"/>
            <w:shd w:val="clear" w:color="auto" w:fill="FFC000"/>
          </w:tcPr>
          <w:p w14:paraId="19273442" w14:textId="77777777" w:rsidR="003A1606" w:rsidRPr="0036099D" w:rsidRDefault="003A1606" w:rsidP="0036099D">
            <w:pPr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</w:pPr>
          </w:p>
        </w:tc>
      </w:tr>
      <w:tr w:rsidR="001E5DCB" w:rsidRPr="0021781F" w14:paraId="1E87E485" w14:textId="77777777" w:rsidTr="00D21A7C">
        <w:tc>
          <w:tcPr>
            <w:tcW w:w="6345" w:type="dxa"/>
          </w:tcPr>
          <w:p w14:paraId="4C8C646C" w14:textId="26D4C8C9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 xml:space="preserve">Ergonomická, lehká rukojeť s tichým chodem, velikostí vhodná pro malé kosti (mini-systém) </w:t>
            </w:r>
          </w:p>
        </w:tc>
        <w:tc>
          <w:tcPr>
            <w:tcW w:w="2943" w:type="dxa"/>
          </w:tcPr>
          <w:p w14:paraId="40F55342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70A9BADE" w14:textId="77777777" w:rsidTr="00D21A7C">
        <w:tc>
          <w:tcPr>
            <w:tcW w:w="6345" w:type="dxa"/>
          </w:tcPr>
          <w:p w14:paraId="5E56781D" w14:textId="4C2787FB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Rukojeť vhodná pro ovládání pravou i levou rukou, dvouspoušťová</w:t>
            </w:r>
          </w:p>
        </w:tc>
        <w:tc>
          <w:tcPr>
            <w:tcW w:w="2943" w:type="dxa"/>
          </w:tcPr>
          <w:p w14:paraId="364ADA69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11470FE9" w14:textId="77777777" w:rsidTr="00D21A7C">
        <w:tc>
          <w:tcPr>
            <w:tcW w:w="6345" w:type="dxa"/>
          </w:tcPr>
          <w:p w14:paraId="3A72D6DA" w14:textId="23989488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 xml:space="preserve">Pravý, levý chod, pojistka proti nechtěnému spuštění </w:t>
            </w:r>
          </w:p>
        </w:tc>
        <w:tc>
          <w:tcPr>
            <w:tcW w:w="2943" w:type="dxa"/>
          </w:tcPr>
          <w:p w14:paraId="62A93AF1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3841CC32" w14:textId="77777777" w:rsidTr="00D21A7C">
        <w:tc>
          <w:tcPr>
            <w:tcW w:w="6345" w:type="dxa"/>
          </w:tcPr>
          <w:p w14:paraId="6E3A27BF" w14:textId="2F86F1E9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Tepelná pojistka přehřátí systému</w:t>
            </w:r>
          </w:p>
        </w:tc>
        <w:tc>
          <w:tcPr>
            <w:tcW w:w="2943" w:type="dxa"/>
          </w:tcPr>
          <w:p w14:paraId="4813BCE1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78658072" w14:textId="77777777" w:rsidTr="00D21A7C">
        <w:tc>
          <w:tcPr>
            <w:tcW w:w="6345" w:type="dxa"/>
          </w:tcPr>
          <w:p w14:paraId="4F436671" w14:textId="66FB3C94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 xml:space="preserve">Povrch rukojeti z odolného kovového materiálu </w:t>
            </w:r>
          </w:p>
        </w:tc>
        <w:tc>
          <w:tcPr>
            <w:tcW w:w="2943" w:type="dxa"/>
          </w:tcPr>
          <w:p w14:paraId="67BDD371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3162A7BD" w14:textId="77777777" w:rsidTr="00D21A7C">
        <w:tc>
          <w:tcPr>
            <w:tcW w:w="6345" w:type="dxa"/>
          </w:tcPr>
          <w:p w14:paraId="68FD92EB" w14:textId="4F4FD7CD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Vysokorychlostní motor hermeticky uzavřený v rukojeti</w:t>
            </w:r>
          </w:p>
        </w:tc>
        <w:tc>
          <w:tcPr>
            <w:tcW w:w="2943" w:type="dxa"/>
          </w:tcPr>
          <w:p w14:paraId="62FA24CD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71A2EF03" w14:textId="77777777" w:rsidTr="00D21A7C">
        <w:tc>
          <w:tcPr>
            <w:tcW w:w="6345" w:type="dxa"/>
          </w:tcPr>
          <w:p w14:paraId="30C9BA47" w14:textId="4516ABBD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Kanylace min. 4 mm</w:t>
            </w:r>
          </w:p>
        </w:tc>
        <w:tc>
          <w:tcPr>
            <w:tcW w:w="2943" w:type="dxa"/>
          </w:tcPr>
          <w:p w14:paraId="45FC0D9C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6FB648BB" w14:textId="77777777" w:rsidTr="00D21A7C">
        <w:tc>
          <w:tcPr>
            <w:tcW w:w="6345" w:type="dxa"/>
          </w:tcPr>
          <w:p w14:paraId="12B84206" w14:textId="11C74A74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Rukojeť i příslušenství plně omyvatelné, dezinfikované a sterilizovatelné</w:t>
            </w:r>
          </w:p>
        </w:tc>
        <w:tc>
          <w:tcPr>
            <w:tcW w:w="2943" w:type="dxa"/>
          </w:tcPr>
          <w:p w14:paraId="41C9A471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64624854" w14:textId="77777777" w:rsidTr="00D21A7C">
        <w:tc>
          <w:tcPr>
            <w:tcW w:w="6345" w:type="dxa"/>
          </w:tcPr>
          <w:p w14:paraId="1959FC79" w14:textId="258000FC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 xml:space="preserve">Široký výběr nástavců, min. 25 různých nástavců pro vrtání, frézování, pro zavádění drátů a pinů, reciproční a sagitální pily </w:t>
            </w:r>
          </w:p>
        </w:tc>
        <w:tc>
          <w:tcPr>
            <w:tcW w:w="2943" w:type="dxa"/>
          </w:tcPr>
          <w:p w14:paraId="2C376674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0B36E10C" w14:textId="77777777" w:rsidTr="00D21A7C">
        <w:tc>
          <w:tcPr>
            <w:tcW w:w="6345" w:type="dxa"/>
          </w:tcPr>
          <w:p w14:paraId="297DB6B4" w14:textId="3AB289E8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Sagitální pila s oscilacemi min. v rozmezí 0 – 12.000 /min.</w:t>
            </w:r>
          </w:p>
        </w:tc>
        <w:tc>
          <w:tcPr>
            <w:tcW w:w="2943" w:type="dxa"/>
          </w:tcPr>
          <w:p w14:paraId="56D6D85A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3526AE5C" w14:textId="77777777" w:rsidTr="00D21A7C">
        <w:tc>
          <w:tcPr>
            <w:tcW w:w="6345" w:type="dxa"/>
          </w:tcPr>
          <w:p w14:paraId="53642F7F" w14:textId="6E615242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Zavádění drátů a pinů o průměru min. v rozmezí 0.7–4.0 mm</w:t>
            </w:r>
          </w:p>
        </w:tc>
        <w:tc>
          <w:tcPr>
            <w:tcW w:w="2943" w:type="dxa"/>
          </w:tcPr>
          <w:p w14:paraId="457F066F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062EE9C7" w14:textId="77777777" w:rsidTr="00D21A7C">
        <w:tc>
          <w:tcPr>
            <w:tcW w:w="6345" w:type="dxa"/>
          </w:tcPr>
          <w:p w14:paraId="27FBD7B0" w14:textId="269DAB09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Elektrická bezpečnost – typ BF</w:t>
            </w:r>
          </w:p>
        </w:tc>
        <w:tc>
          <w:tcPr>
            <w:tcW w:w="2943" w:type="dxa"/>
          </w:tcPr>
          <w:p w14:paraId="038E53BB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1337CF00" w14:textId="77777777" w:rsidTr="00D21A7C">
        <w:tc>
          <w:tcPr>
            <w:tcW w:w="6345" w:type="dxa"/>
          </w:tcPr>
          <w:p w14:paraId="50CB3DA6" w14:textId="09B731E5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Možnosti napájení: Aseptické baterie Li-Ion se sterilním krytem, resterilizovatelné baterie Li-Ion, elektrická konzole</w:t>
            </w:r>
          </w:p>
        </w:tc>
        <w:tc>
          <w:tcPr>
            <w:tcW w:w="2943" w:type="dxa"/>
          </w:tcPr>
          <w:p w14:paraId="2008F8A7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386B15CF" w14:textId="77777777" w:rsidTr="00D21A7C">
        <w:tc>
          <w:tcPr>
            <w:tcW w:w="6345" w:type="dxa"/>
          </w:tcPr>
          <w:p w14:paraId="5F0CEC8B" w14:textId="5401C574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Baterie univerzální pro všechny typy handpieců, kompatibilní s handpiecy pro velké kosti</w:t>
            </w:r>
          </w:p>
        </w:tc>
        <w:tc>
          <w:tcPr>
            <w:tcW w:w="2943" w:type="dxa"/>
          </w:tcPr>
          <w:p w14:paraId="0DDB7D85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6A60CE96" w14:textId="77777777" w:rsidTr="00D21A7C">
        <w:tc>
          <w:tcPr>
            <w:tcW w:w="6345" w:type="dxa"/>
          </w:tcPr>
          <w:p w14:paraId="08D950F6" w14:textId="6300D3DF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Rychlost vrtání min. v rozmezí 0 – 1 00 otáček/min., frézování min. v rozmezí 0–350 oscilací/min.</w:t>
            </w:r>
          </w:p>
        </w:tc>
        <w:tc>
          <w:tcPr>
            <w:tcW w:w="2943" w:type="dxa"/>
          </w:tcPr>
          <w:p w14:paraId="1403A1BF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038B9F79" w14:textId="77777777" w:rsidTr="00D21A7C">
        <w:tc>
          <w:tcPr>
            <w:tcW w:w="6345" w:type="dxa"/>
          </w:tcPr>
          <w:p w14:paraId="1EE24528" w14:textId="31CCFEF5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Váha rukojeti -  max. 632 g</w:t>
            </w:r>
          </w:p>
        </w:tc>
        <w:tc>
          <w:tcPr>
            <w:tcW w:w="2943" w:type="dxa"/>
          </w:tcPr>
          <w:p w14:paraId="6983E240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259B2234" w14:textId="77777777" w:rsidTr="00D21A7C">
        <w:tc>
          <w:tcPr>
            <w:tcW w:w="6345" w:type="dxa"/>
          </w:tcPr>
          <w:p w14:paraId="1E719FDA" w14:textId="205DDAE4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Výstupní výkon – min. 100 W</w:t>
            </w:r>
          </w:p>
        </w:tc>
        <w:tc>
          <w:tcPr>
            <w:tcW w:w="2943" w:type="dxa"/>
          </w:tcPr>
          <w:p w14:paraId="080E3F32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42757781" w14:textId="77777777" w:rsidTr="00D21A7C">
        <w:tc>
          <w:tcPr>
            <w:tcW w:w="6345" w:type="dxa"/>
          </w:tcPr>
          <w:p w14:paraId="4B7BF1D7" w14:textId="4BA32728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bookmarkStart w:id="1" w:name="_Hlk479493798"/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Orientační rozměry rukojeti:</w:t>
            </w:r>
            <w:bookmarkEnd w:id="1"/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 xml:space="preserve"> 150 mm x 100 mm x 35 mm</w:t>
            </w:r>
          </w:p>
        </w:tc>
        <w:tc>
          <w:tcPr>
            <w:tcW w:w="2943" w:type="dxa"/>
          </w:tcPr>
          <w:p w14:paraId="6CF9B3D9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35E3921C" w14:textId="77777777" w:rsidTr="00D21A7C">
        <w:tc>
          <w:tcPr>
            <w:tcW w:w="6345" w:type="dxa"/>
          </w:tcPr>
          <w:p w14:paraId="2F766A74" w14:textId="4D220A90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t>Nabíjecí stanice pro min. 4ks baterií současně</w:t>
            </w:r>
          </w:p>
        </w:tc>
        <w:tc>
          <w:tcPr>
            <w:tcW w:w="2943" w:type="dxa"/>
          </w:tcPr>
          <w:p w14:paraId="6CDEAEC4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1E5DCB" w:rsidRPr="0021781F" w14:paraId="123907C1" w14:textId="77777777" w:rsidTr="00D21A7C">
        <w:tc>
          <w:tcPr>
            <w:tcW w:w="6345" w:type="dxa"/>
          </w:tcPr>
          <w:p w14:paraId="76690E37" w14:textId="2DFC18C5" w:rsidR="001E5DCB" w:rsidRPr="001E5DCB" w:rsidRDefault="001E5DCB" w:rsidP="001E5DCB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1E5DCB">
              <w:rPr>
                <w:rFonts w:ascii="Calibri" w:hAnsi="Calibri"/>
                <w:bCs/>
                <w:noProof/>
                <w:sz w:val="24"/>
                <w:szCs w:val="24"/>
              </w:rPr>
              <w:lastRenderedPageBreak/>
              <w:t>Kompatibilita handpiecu s uvedenými bateriemi a zároveň možnost připojení k elektrické konzoli kabelem</w:t>
            </w:r>
          </w:p>
        </w:tc>
        <w:tc>
          <w:tcPr>
            <w:tcW w:w="2943" w:type="dxa"/>
          </w:tcPr>
          <w:p w14:paraId="37535036" w14:textId="77777777" w:rsidR="001E5DCB" w:rsidRPr="0021781F" w:rsidRDefault="001E5DCB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A1606" w:rsidRPr="001E5DCB" w14:paraId="7EE6FBEA" w14:textId="77777777" w:rsidTr="001E5DCB">
        <w:tc>
          <w:tcPr>
            <w:tcW w:w="6345" w:type="dxa"/>
            <w:shd w:val="clear" w:color="auto" w:fill="FFFF00"/>
          </w:tcPr>
          <w:p w14:paraId="30EB2C50" w14:textId="17A048C8" w:rsidR="003A1606" w:rsidRPr="001E5DCB" w:rsidRDefault="001E5DCB" w:rsidP="001E5DCB">
            <w:pPr>
              <w:numPr>
                <w:ilvl w:val="0"/>
                <w:numId w:val="33"/>
              </w:numPr>
              <w:tabs>
                <w:tab w:val="clear" w:pos="720"/>
              </w:tabs>
              <w:suppressAutoHyphens w:val="0"/>
              <w:ind w:left="360"/>
              <w:rPr>
                <w:rFonts w:asciiTheme="minorHAnsi" w:hAnsiTheme="minorHAnsi" w:cs="Calibri"/>
                <w:b/>
                <w:bCs/>
              </w:rPr>
            </w:pPr>
            <w:r w:rsidRPr="006235B3">
              <w:rPr>
                <w:rFonts w:asciiTheme="minorHAnsi" w:hAnsiTheme="minorHAnsi" w:cs="Calibri"/>
                <w:b/>
                <w:bCs/>
              </w:rPr>
              <w:t>Položky:</w:t>
            </w:r>
          </w:p>
        </w:tc>
        <w:tc>
          <w:tcPr>
            <w:tcW w:w="2943" w:type="dxa"/>
            <w:shd w:val="clear" w:color="auto" w:fill="FFFF00"/>
          </w:tcPr>
          <w:p w14:paraId="490FD18D" w14:textId="77777777" w:rsidR="003A1606" w:rsidRPr="001E5DCB" w:rsidRDefault="003A1606" w:rsidP="001E5DCB">
            <w:pPr>
              <w:suppressAutoHyphens w:val="0"/>
              <w:ind w:left="360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396237" w:rsidRPr="0021781F" w14:paraId="252E2998" w14:textId="77777777" w:rsidTr="00D21A7C">
        <w:tc>
          <w:tcPr>
            <w:tcW w:w="6345" w:type="dxa"/>
          </w:tcPr>
          <w:p w14:paraId="7E5B3D36" w14:textId="421F89D9" w:rsidR="00396237" w:rsidRPr="001E5DCB" w:rsidRDefault="00396237" w:rsidP="003962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>1 ks handpiece</w:t>
            </w:r>
          </w:p>
        </w:tc>
        <w:tc>
          <w:tcPr>
            <w:tcW w:w="2943" w:type="dxa"/>
          </w:tcPr>
          <w:p w14:paraId="0D482E8A" w14:textId="77777777" w:rsidR="00396237" w:rsidRPr="0021781F" w:rsidRDefault="00396237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96237" w:rsidRPr="0021781F" w14:paraId="6FA4C262" w14:textId="77777777" w:rsidTr="00D21A7C">
        <w:tc>
          <w:tcPr>
            <w:tcW w:w="6345" w:type="dxa"/>
          </w:tcPr>
          <w:p w14:paraId="76FE6E4D" w14:textId="4EF81DFA" w:rsidR="00396237" w:rsidRPr="001E5DCB" w:rsidRDefault="00396237" w:rsidP="003962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>1 ks univerzální sklíčidlo Jacobs s kličkou</w:t>
            </w:r>
          </w:p>
        </w:tc>
        <w:tc>
          <w:tcPr>
            <w:tcW w:w="2943" w:type="dxa"/>
          </w:tcPr>
          <w:p w14:paraId="19DA881F" w14:textId="77777777" w:rsidR="00396237" w:rsidRPr="0021781F" w:rsidRDefault="00396237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96237" w:rsidRPr="0021781F" w14:paraId="3B4E8BC1" w14:textId="77777777" w:rsidTr="00D21A7C">
        <w:tc>
          <w:tcPr>
            <w:tcW w:w="6345" w:type="dxa"/>
          </w:tcPr>
          <w:p w14:paraId="1EC2217D" w14:textId="1FA2D8FD" w:rsidR="00396237" w:rsidRPr="001E5DCB" w:rsidRDefault="00396237" w:rsidP="003962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>1 ks vrtací nástavec A.O.</w:t>
            </w:r>
          </w:p>
        </w:tc>
        <w:tc>
          <w:tcPr>
            <w:tcW w:w="2943" w:type="dxa"/>
          </w:tcPr>
          <w:p w14:paraId="188B83DE" w14:textId="77777777" w:rsidR="00396237" w:rsidRPr="0021781F" w:rsidRDefault="00396237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96237" w:rsidRPr="0021781F" w14:paraId="417CEE1A" w14:textId="77777777" w:rsidTr="00D21A7C">
        <w:tc>
          <w:tcPr>
            <w:tcW w:w="6345" w:type="dxa"/>
          </w:tcPr>
          <w:p w14:paraId="4F54361E" w14:textId="456B1B3B" w:rsidR="00396237" w:rsidRPr="001E5DCB" w:rsidRDefault="00396237" w:rsidP="003962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>1 ks nástavec na zavádění K-drátů</w:t>
            </w:r>
          </w:p>
        </w:tc>
        <w:tc>
          <w:tcPr>
            <w:tcW w:w="2943" w:type="dxa"/>
          </w:tcPr>
          <w:p w14:paraId="6CACEFEB" w14:textId="77777777" w:rsidR="00396237" w:rsidRPr="0021781F" w:rsidRDefault="00396237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96237" w:rsidRPr="0021781F" w14:paraId="6836E909" w14:textId="77777777" w:rsidTr="00D21A7C">
        <w:tc>
          <w:tcPr>
            <w:tcW w:w="6345" w:type="dxa"/>
          </w:tcPr>
          <w:p w14:paraId="771D756F" w14:textId="39007E8D" w:rsidR="00396237" w:rsidRPr="001E5DCB" w:rsidRDefault="00396237" w:rsidP="003962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>1 ks nástavec sagitální pily</w:t>
            </w:r>
          </w:p>
        </w:tc>
        <w:tc>
          <w:tcPr>
            <w:tcW w:w="2943" w:type="dxa"/>
          </w:tcPr>
          <w:p w14:paraId="402F0DF3" w14:textId="77777777" w:rsidR="00396237" w:rsidRPr="0021781F" w:rsidRDefault="00396237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96237" w:rsidRPr="0021781F" w14:paraId="68D5A6D8" w14:textId="77777777" w:rsidTr="00D21A7C">
        <w:tc>
          <w:tcPr>
            <w:tcW w:w="6345" w:type="dxa"/>
          </w:tcPr>
          <w:p w14:paraId="1D96DC3B" w14:textId="208C689F" w:rsidR="00396237" w:rsidRPr="001E5DCB" w:rsidRDefault="00396237" w:rsidP="003962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>2 ks nesterilních baterií –</w:t>
            </w:r>
            <w:r w:rsidR="005F1F44">
              <w:rPr>
                <w:rFonts w:ascii="Calibri" w:hAnsi="Calibri"/>
                <w:bCs/>
                <w:noProof/>
                <w:sz w:val="24"/>
                <w:szCs w:val="24"/>
              </w:rPr>
              <w:t xml:space="preserve"> </w:t>
            </w: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 xml:space="preserve">Li-Ion </w:t>
            </w:r>
          </w:p>
        </w:tc>
        <w:tc>
          <w:tcPr>
            <w:tcW w:w="2943" w:type="dxa"/>
          </w:tcPr>
          <w:p w14:paraId="3F8B94BB" w14:textId="77777777" w:rsidR="00396237" w:rsidRPr="0021781F" w:rsidRDefault="00396237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96237" w:rsidRPr="0021781F" w14:paraId="15B6F6C9" w14:textId="77777777" w:rsidTr="00D21A7C">
        <w:tc>
          <w:tcPr>
            <w:tcW w:w="6345" w:type="dxa"/>
          </w:tcPr>
          <w:p w14:paraId="676E8F4C" w14:textId="1FD36E5A" w:rsidR="00396237" w:rsidRPr="001E5DCB" w:rsidRDefault="00396237" w:rsidP="003962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>2 ks sterilní kryt na baterie</w:t>
            </w:r>
          </w:p>
        </w:tc>
        <w:tc>
          <w:tcPr>
            <w:tcW w:w="2943" w:type="dxa"/>
          </w:tcPr>
          <w:p w14:paraId="177C46DB" w14:textId="77777777" w:rsidR="00396237" w:rsidRPr="0021781F" w:rsidRDefault="00396237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96237" w:rsidRPr="0021781F" w14:paraId="11F1ACEB" w14:textId="77777777" w:rsidTr="00D21A7C">
        <w:tc>
          <w:tcPr>
            <w:tcW w:w="6345" w:type="dxa"/>
          </w:tcPr>
          <w:p w14:paraId="27262B7A" w14:textId="0D3D384F" w:rsidR="00396237" w:rsidRPr="00396237" w:rsidRDefault="00396237" w:rsidP="003962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>2 ks sterilní podavač pro baterie</w:t>
            </w:r>
          </w:p>
        </w:tc>
        <w:tc>
          <w:tcPr>
            <w:tcW w:w="2943" w:type="dxa"/>
          </w:tcPr>
          <w:p w14:paraId="7E5EB278" w14:textId="77777777" w:rsidR="00396237" w:rsidRPr="0021781F" w:rsidRDefault="00396237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  <w:tr w:rsidR="00396237" w:rsidRPr="0021781F" w14:paraId="466F6FC7" w14:textId="77777777" w:rsidTr="00D21A7C">
        <w:tc>
          <w:tcPr>
            <w:tcW w:w="6345" w:type="dxa"/>
          </w:tcPr>
          <w:p w14:paraId="7F8368A4" w14:textId="00A5D85D" w:rsidR="00396237" w:rsidRPr="00396237" w:rsidRDefault="00396237" w:rsidP="00396237">
            <w:pPr>
              <w:pStyle w:val="Odstavecseseznamem"/>
              <w:numPr>
                <w:ilvl w:val="0"/>
                <w:numId w:val="35"/>
              </w:numPr>
              <w:rPr>
                <w:rFonts w:ascii="Calibri" w:hAnsi="Calibri"/>
                <w:bCs/>
                <w:noProof/>
                <w:sz w:val="24"/>
                <w:szCs w:val="24"/>
              </w:rPr>
            </w:pPr>
            <w:r w:rsidRPr="00396237">
              <w:rPr>
                <w:rFonts w:ascii="Calibri" w:hAnsi="Calibri"/>
                <w:bCs/>
                <w:noProof/>
                <w:sz w:val="24"/>
                <w:szCs w:val="24"/>
              </w:rPr>
              <w:t>1 ks nabíječka pro min. 4 baterie</w:t>
            </w:r>
          </w:p>
        </w:tc>
        <w:tc>
          <w:tcPr>
            <w:tcW w:w="2943" w:type="dxa"/>
          </w:tcPr>
          <w:p w14:paraId="6F526166" w14:textId="77777777" w:rsidR="00396237" w:rsidRPr="0021781F" w:rsidRDefault="00396237" w:rsidP="006235B3">
            <w:pPr>
              <w:ind w:left="1080"/>
              <w:rPr>
                <w:rFonts w:asciiTheme="minorHAnsi" w:hAnsiTheme="minorHAnsi" w:cs="Calibri"/>
              </w:rPr>
            </w:pPr>
          </w:p>
        </w:tc>
      </w:tr>
    </w:tbl>
    <w:p w14:paraId="2EE5FE7D" w14:textId="77777777" w:rsidR="003A1606" w:rsidRPr="0021781F" w:rsidRDefault="003A1606" w:rsidP="006235B3">
      <w:pPr>
        <w:rPr>
          <w:rFonts w:asciiTheme="minorHAnsi" w:hAnsiTheme="minorHAnsi" w:cs="Arial"/>
        </w:rPr>
      </w:pPr>
    </w:p>
    <w:p w14:paraId="4860DAE0" w14:textId="77777777" w:rsidR="003A1606" w:rsidRPr="0021781F" w:rsidRDefault="003A1606" w:rsidP="0021781F">
      <w:pPr>
        <w:rPr>
          <w:rFonts w:asciiTheme="minorHAnsi" w:hAnsiTheme="minorHAnsi" w:cs="Arial"/>
        </w:rPr>
      </w:pPr>
    </w:p>
    <w:p w14:paraId="0C6BF741" w14:textId="7063EC18" w:rsidR="00455725" w:rsidRPr="00455725" w:rsidRDefault="00455725">
      <w:pPr>
        <w:suppressAutoHyphens w:val="0"/>
        <w:spacing w:after="200" w:line="276" w:lineRule="auto"/>
        <w:rPr>
          <w:rFonts w:asciiTheme="minorHAnsi" w:eastAsia="Arial" w:hAnsiTheme="minorHAnsi" w:cs="Arial"/>
          <w:color w:val="000000"/>
          <w:kern w:val="1"/>
          <w:sz w:val="22"/>
          <w:szCs w:val="22"/>
          <w:lang w:eastAsia="hi-IN" w:bidi="hi-IN"/>
        </w:rPr>
      </w:pPr>
    </w:p>
    <w:sectPr w:rsidR="00455725" w:rsidRPr="00455725" w:rsidSect="000076E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355828" w15:done="0"/>
  <w15:commentEx w15:paraId="20B59E94" w15:paraIdParent="7B355828" w15:done="0"/>
  <w15:commentEx w15:paraId="0CDC1634" w15:done="0"/>
  <w15:commentEx w15:paraId="5BD63676" w15:paraIdParent="0CDC16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514484" w14:textId="77777777" w:rsidR="00475BCB" w:rsidRDefault="00475BCB">
      <w:r>
        <w:separator/>
      </w:r>
    </w:p>
  </w:endnote>
  <w:endnote w:type="continuationSeparator" w:id="0">
    <w:p w14:paraId="18B21828" w14:textId="77777777" w:rsidR="00475BCB" w:rsidRDefault="0047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048893"/>
      <w:docPartObj>
        <w:docPartGallery w:val="Page Numbers (Bottom of Page)"/>
        <w:docPartUnique/>
      </w:docPartObj>
    </w:sdtPr>
    <w:sdtEndPr/>
    <w:sdtContent>
      <w:p w14:paraId="6E26CF64" w14:textId="076424B7" w:rsidR="00D64D2B" w:rsidRDefault="00D64D2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8D9">
          <w:rPr>
            <w:noProof/>
          </w:rPr>
          <w:t>2</w:t>
        </w:r>
        <w:r>
          <w:fldChar w:fldCharType="end"/>
        </w:r>
      </w:p>
    </w:sdtContent>
  </w:sdt>
  <w:p w14:paraId="61EF20FE" w14:textId="77777777" w:rsidR="00D64D2B" w:rsidRDefault="00D64D2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E16C8" w14:textId="77777777" w:rsidR="00475BCB" w:rsidRDefault="00475BCB">
      <w:r>
        <w:separator/>
      </w:r>
    </w:p>
  </w:footnote>
  <w:footnote w:type="continuationSeparator" w:id="0">
    <w:p w14:paraId="31C9AC32" w14:textId="77777777" w:rsidR="00475BCB" w:rsidRDefault="00475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trike w:val="0"/>
        <w:dstrike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trike w:val="0"/>
        <w:dstrike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trike w:val="0"/>
        <w:dstrike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trike w:val="0"/>
        <w:dstrike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trike w:val="0"/>
        <w:dstrike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2B16848"/>
    <w:multiLevelType w:val="hybridMultilevel"/>
    <w:tmpl w:val="D632F184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8E61E2"/>
    <w:multiLevelType w:val="hybridMultilevel"/>
    <w:tmpl w:val="07549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92F5B"/>
    <w:multiLevelType w:val="hybridMultilevel"/>
    <w:tmpl w:val="5DAE4382"/>
    <w:lvl w:ilvl="0" w:tplc="33720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271300"/>
    <w:multiLevelType w:val="hybridMultilevel"/>
    <w:tmpl w:val="49A0DA60"/>
    <w:lvl w:ilvl="0" w:tplc="16620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477BAB"/>
    <w:multiLevelType w:val="hybridMultilevel"/>
    <w:tmpl w:val="D5FEEA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B61B26"/>
    <w:multiLevelType w:val="hybridMultilevel"/>
    <w:tmpl w:val="0C1CF204"/>
    <w:lvl w:ilvl="0" w:tplc="28C67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633F7"/>
    <w:multiLevelType w:val="hybridMultilevel"/>
    <w:tmpl w:val="86A29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F07CBC"/>
    <w:multiLevelType w:val="hybridMultilevel"/>
    <w:tmpl w:val="1B40B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094C5B"/>
    <w:multiLevelType w:val="hybridMultilevel"/>
    <w:tmpl w:val="0F1E6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AE0905"/>
    <w:multiLevelType w:val="hybridMultilevel"/>
    <w:tmpl w:val="074E8052"/>
    <w:lvl w:ilvl="0" w:tplc="6E7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14204B"/>
    <w:multiLevelType w:val="hybridMultilevel"/>
    <w:tmpl w:val="F6047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4B5EC2"/>
    <w:multiLevelType w:val="hybridMultilevel"/>
    <w:tmpl w:val="2364150E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45088D"/>
    <w:multiLevelType w:val="hybridMultilevel"/>
    <w:tmpl w:val="560A495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322EC6">
      <w:start w:val="29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/>
        <w:i w:val="0"/>
        <w:u w:val="none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B76144"/>
    <w:multiLevelType w:val="hybridMultilevel"/>
    <w:tmpl w:val="6F3CB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30266D"/>
    <w:multiLevelType w:val="hybridMultilevel"/>
    <w:tmpl w:val="A2227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5313DF"/>
    <w:multiLevelType w:val="hybridMultilevel"/>
    <w:tmpl w:val="7CBCD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3F59E4"/>
    <w:multiLevelType w:val="hybridMultilevel"/>
    <w:tmpl w:val="74E2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4C2175"/>
    <w:multiLevelType w:val="hybridMultilevel"/>
    <w:tmpl w:val="845C4EA0"/>
    <w:lvl w:ilvl="0" w:tplc="EFF669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85573"/>
    <w:multiLevelType w:val="hybridMultilevel"/>
    <w:tmpl w:val="A830E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D211F0"/>
    <w:multiLevelType w:val="hybridMultilevel"/>
    <w:tmpl w:val="9F3EAC4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5">
    <w:nsid w:val="54EA67A7"/>
    <w:multiLevelType w:val="hybridMultilevel"/>
    <w:tmpl w:val="912014E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9B244C"/>
    <w:multiLevelType w:val="hybridMultilevel"/>
    <w:tmpl w:val="75FEE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A0533D"/>
    <w:multiLevelType w:val="hybridMultilevel"/>
    <w:tmpl w:val="8DFEC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114B80"/>
    <w:multiLevelType w:val="hybridMultilevel"/>
    <w:tmpl w:val="942271A0"/>
    <w:lvl w:ilvl="0" w:tplc="4CE6759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6A2DD3"/>
    <w:multiLevelType w:val="hybridMultilevel"/>
    <w:tmpl w:val="61FA4D68"/>
    <w:lvl w:ilvl="0" w:tplc="F8068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234424"/>
    <w:multiLevelType w:val="hybridMultilevel"/>
    <w:tmpl w:val="BC549CC6"/>
    <w:lvl w:ilvl="0" w:tplc="37AE85F6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01587"/>
    <w:multiLevelType w:val="hybridMultilevel"/>
    <w:tmpl w:val="12D0FD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29"/>
  </w:num>
  <w:num w:numId="8">
    <w:abstractNumId w:val="15"/>
  </w:num>
  <w:num w:numId="9">
    <w:abstractNumId w:val="4"/>
  </w:num>
  <w:num w:numId="10">
    <w:abstractNumId w:val="29"/>
  </w:num>
  <w:num w:numId="11">
    <w:abstractNumId w:val="30"/>
  </w:num>
  <w:num w:numId="12">
    <w:abstractNumId w:val="19"/>
  </w:num>
  <w:num w:numId="13">
    <w:abstractNumId w:val="13"/>
  </w:num>
  <w:num w:numId="14">
    <w:abstractNumId w:val="23"/>
  </w:num>
  <w:num w:numId="15">
    <w:abstractNumId w:val="9"/>
  </w:num>
  <w:num w:numId="16">
    <w:abstractNumId w:val="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28"/>
  </w:num>
  <w:num w:numId="21">
    <w:abstractNumId w:val="6"/>
  </w:num>
  <w:num w:numId="22">
    <w:abstractNumId w:val="22"/>
  </w:num>
  <w:num w:numId="23">
    <w:abstractNumId w:val="17"/>
  </w:num>
  <w:num w:numId="24">
    <w:abstractNumId w:val="5"/>
  </w:num>
  <w:num w:numId="25">
    <w:abstractNumId w:val="14"/>
  </w:num>
  <w:num w:numId="26">
    <w:abstractNumId w:val="20"/>
  </w:num>
  <w:num w:numId="27">
    <w:abstractNumId w:val="18"/>
  </w:num>
  <w:num w:numId="28">
    <w:abstractNumId w:val="11"/>
  </w:num>
  <w:num w:numId="29">
    <w:abstractNumId w:val="10"/>
  </w:num>
  <w:num w:numId="30">
    <w:abstractNumId w:val="27"/>
  </w:num>
  <w:num w:numId="31">
    <w:abstractNumId w:val="21"/>
  </w:num>
  <w:num w:numId="32">
    <w:abstractNumId w:val="24"/>
  </w:num>
  <w:num w:numId="33">
    <w:abstractNumId w:val="16"/>
  </w:num>
  <w:num w:numId="34">
    <w:abstractNumId w:val="31"/>
  </w:num>
  <w:num w:numId="35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vlíková Monika">
    <w15:presenceInfo w15:providerId="AD" w15:userId="S-1-5-21-682003330-1788223648-725345543-24234"/>
  </w15:person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060"/>
    <w:rsid w:val="00006BDA"/>
    <w:rsid w:val="000076EC"/>
    <w:rsid w:val="00011DAD"/>
    <w:rsid w:val="00023AE9"/>
    <w:rsid w:val="00027697"/>
    <w:rsid w:val="00031743"/>
    <w:rsid w:val="00031D00"/>
    <w:rsid w:val="00043EE9"/>
    <w:rsid w:val="00044EB7"/>
    <w:rsid w:val="00057A8A"/>
    <w:rsid w:val="000634B6"/>
    <w:rsid w:val="00064A39"/>
    <w:rsid w:val="00064A89"/>
    <w:rsid w:val="00065F1F"/>
    <w:rsid w:val="00066982"/>
    <w:rsid w:val="000728F9"/>
    <w:rsid w:val="000834D4"/>
    <w:rsid w:val="00083F3A"/>
    <w:rsid w:val="00092E0F"/>
    <w:rsid w:val="000A0CC2"/>
    <w:rsid w:val="000C0A4A"/>
    <w:rsid w:val="000E4DA2"/>
    <w:rsid w:val="000E68D3"/>
    <w:rsid w:val="000F31AB"/>
    <w:rsid w:val="00101A33"/>
    <w:rsid w:val="0010360B"/>
    <w:rsid w:val="00106EEC"/>
    <w:rsid w:val="00112A40"/>
    <w:rsid w:val="00124546"/>
    <w:rsid w:val="00132F6F"/>
    <w:rsid w:val="0014660B"/>
    <w:rsid w:val="00150932"/>
    <w:rsid w:val="00160555"/>
    <w:rsid w:val="00182533"/>
    <w:rsid w:val="00195A6A"/>
    <w:rsid w:val="00195CDD"/>
    <w:rsid w:val="001973AF"/>
    <w:rsid w:val="001A209E"/>
    <w:rsid w:val="001A5E23"/>
    <w:rsid w:val="001D03C5"/>
    <w:rsid w:val="001D24AB"/>
    <w:rsid w:val="001E5DCB"/>
    <w:rsid w:val="001F1E5E"/>
    <w:rsid w:val="001F21FA"/>
    <w:rsid w:val="0020569C"/>
    <w:rsid w:val="002060A6"/>
    <w:rsid w:val="0021781F"/>
    <w:rsid w:val="0023489E"/>
    <w:rsid w:val="002471FF"/>
    <w:rsid w:val="00263C7A"/>
    <w:rsid w:val="00284AC4"/>
    <w:rsid w:val="002A3467"/>
    <w:rsid w:val="002B7382"/>
    <w:rsid w:val="002C2AF6"/>
    <w:rsid w:val="002E2627"/>
    <w:rsid w:val="002E4817"/>
    <w:rsid w:val="002F04BB"/>
    <w:rsid w:val="00302B73"/>
    <w:rsid w:val="003101C4"/>
    <w:rsid w:val="003223A0"/>
    <w:rsid w:val="003262D2"/>
    <w:rsid w:val="00336F5B"/>
    <w:rsid w:val="003464B0"/>
    <w:rsid w:val="00347CF6"/>
    <w:rsid w:val="0036099D"/>
    <w:rsid w:val="003846E5"/>
    <w:rsid w:val="003853C4"/>
    <w:rsid w:val="00396237"/>
    <w:rsid w:val="003A1606"/>
    <w:rsid w:val="003D0A93"/>
    <w:rsid w:val="003E3CDD"/>
    <w:rsid w:val="003E591A"/>
    <w:rsid w:val="003F15FE"/>
    <w:rsid w:val="003F325B"/>
    <w:rsid w:val="003F53B1"/>
    <w:rsid w:val="00404DDE"/>
    <w:rsid w:val="00411BDC"/>
    <w:rsid w:val="004120BA"/>
    <w:rsid w:val="004131A1"/>
    <w:rsid w:val="00416C5F"/>
    <w:rsid w:val="00420BFE"/>
    <w:rsid w:val="00421157"/>
    <w:rsid w:val="00455725"/>
    <w:rsid w:val="00474F27"/>
    <w:rsid w:val="00475BCB"/>
    <w:rsid w:val="00477391"/>
    <w:rsid w:val="00490A57"/>
    <w:rsid w:val="00490E29"/>
    <w:rsid w:val="004B2F95"/>
    <w:rsid w:val="004B7786"/>
    <w:rsid w:val="004C0FD8"/>
    <w:rsid w:val="004C25D9"/>
    <w:rsid w:val="004D21B4"/>
    <w:rsid w:val="004F1E9A"/>
    <w:rsid w:val="0050351A"/>
    <w:rsid w:val="00513D8E"/>
    <w:rsid w:val="00514D96"/>
    <w:rsid w:val="00525E2C"/>
    <w:rsid w:val="00541B96"/>
    <w:rsid w:val="0056102C"/>
    <w:rsid w:val="00562285"/>
    <w:rsid w:val="00563E40"/>
    <w:rsid w:val="00577102"/>
    <w:rsid w:val="0058057A"/>
    <w:rsid w:val="00591744"/>
    <w:rsid w:val="005D3F27"/>
    <w:rsid w:val="005E1B48"/>
    <w:rsid w:val="005E2D11"/>
    <w:rsid w:val="005F1F44"/>
    <w:rsid w:val="005F730A"/>
    <w:rsid w:val="00600F85"/>
    <w:rsid w:val="006158B9"/>
    <w:rsid w:val="00622BCF"/>
    <w:rsid w:val="006235B3"/>
    <w:rsid w:val="0062362C"/>
    <w:rsid w:val="00625EB0"/>
    <w:rsid w:val="00626386"/>
    <w:rsid w:val="006333FE"/>
    <w:rsid w:val="00633561"/>
    <w:rsid w:val="006431F9"/>
    <w:rsid w:val="00663C19"/>
    <w:rsid w:val="00663C3E"/>
    <w:rsid w:val="0066723A"/>
    <w:rsid w:val="00677C01"/>
    <w:rsid w:val="006831E6"/>
    <w:rsid w:val="00686019"/>
    <w:rsid w:val="00692F72"/>
    <w:rsid w:val="00693B9F"/>
    <w:rsid w:val="006970C5"/>
    <w:rsid w:val="006B0CE0"/>
    <w:rsid w:val="006C02FE"/>
    <w:rsid w:val="006C5944"/>
    <w:rsid w:val="006C5B4C"/>
    <w:rsid w:val="006E3836"/>
    <w:rsid w:val="006F1A95"/>
    <w:rsid w:val="006F25DA"/>
    <w:rsid w:val="00707B72"/>
    <w:rsid w:val="00725C4A"/>
    <w:rsid w:val="00725FF9"/>
    <w:rsid w:val="0076623D"/>
    <w:rsid w:val="00780990"/>
    <w:rsid w:val="00782A26"/>
    <w:rsid w:val="007865A8"/>
    <w:rsid w:val="007928CC"/>
    <w:rsid w:val="007A206F"/>
    <w:rsid w:val="007B209A"/>
    <w:rsid w:val="007B4F69"/>
    <w:rsid w:val="007B5D06"/>
    <w:rsid w:val="007C51CF"/>
    <w:rsid w:val="007E2060"/>
    <w:rsid w:val="007F2344"/>
    <w:rsid w:val="00831ED9"/>
    <w:rsid w:val="008341C7"/>
    <w:rsid w:val="0084355B"/>
    <w:rsid w:val="00847F39"/>
    <w:rsid w:val="00860AE7"/>
    <w:rsid w:val="008644AB"/>
    <w:rsid w:val="008649A4"/>
    <w:rsid w:val="00883B2C"/>
    <w:rsid w:val="008970F2"/>
    <w:rsid w:val="008A439C"/>
    <w:rsid w:val="008B16F1"/>
    <w:rsid w:val="008C5616"/>
    <w:rsid w:val="008D7E16"/>
    <w:rsid w:val="008E4807"/>
    <w:rsid w:val="008E5A3D"/>
    <w:rsid w:val="008E7EAB"/>
    <w:rsid w:val="008F7A95"/>
    <w:rsid w:val="00902784"/>
    <w:rsid w:val="009036E6"/>
    <w:rsid w:val="009544BB"/>
    <w:rsid w:val="009602A7"/>
    <w:rsid w:val="009602BE"/>
    <w:rsid w:val="0096500E"/>
    <w:rsid w:val="00973939"/>
    <w:rsid w:val="00974D08"/>
    <w:rsid w:val="00981991"/>
    <w:rsid w:val="00997BC5"/>
    <w:rsid w:val="009A560B"/>
    <w:rsid w:val="009C2239"/>
    <w:rsid w:val="009D330A"/>
    <w:rsid w:val="009D734C"/>
    <w:rsid w:val="009E02A2"/>
    <w:rsid w:val="009E71A6"/>
    <w:rsid w:val="009F3B17"/>
    <w:rsid w:val="00A05829"/>
    <w:rsid w:val="00A138EA"/>
    <w:rsid w:val="00A1609E"/>
    <w:rsid w:val="00A17F3D"/>
    <w:rsid w:val="00A2380A"/>
    <w:rsid w:val="00A26703"/>
    <w:rsid w:val="00A27818"/>
    <w:rsid w:val="00A30C62"/>
    <w:rsid w:val="00A375C3"/>
    <w:rsid w:val="00A44664"/>
    <w:rsid w:val="00A464E7"/>
    <w:rsid w:val="00A56EAA"/>
    <w:rsid w:val="00A632A8"/>
    <w:rsid w:val="00A64DAB"/>
    <w:rsid w:val="00A6523F"/>
    <w:rsid w:val="00A72A51"/>
    <w:rsid w:val="00A916A2"/>
    <w:rsid w:val="00A96568"/>
    <w:rsid w:val="00AA28F0"/>
    <w:rsid w:val="00AA7655"/>
    <w:rsid w:val="00AC0D50"/>
    <w:rsid w:val="00AC1DB6"/>
    <w:rsid w:val="00AC4536"/>
    <w:rsid w:val="00AD4E5A"/>
    <w:rsid w:val="00B014D2"/>
    <w:rsid w:val="00B0207A"/>
    <w:rsid w:val="00B0568E"/>
    <w:rsid w:val="00B13EB3"/>
    <w:rsid w:val="00B21778"/>
    <w:rsid w:val="00B23CD2"/>
    <w:rsid w:val="00B2783D"/>
    <w:rsid w:val="00B3763F"/>
    <w:rsid w:val="00B37ABF"/>
    <w:rsid w:val="00B37B10"/>
    <w:rsid w:val="00B470CB"/>
    <w:rsid w:val="00B51DCD"/>
    <w:rsid w:val="00B648D9"/>
    <w:rsid w:val="00B6658F"/>
    <w:rsid w:val="00B67D4E"/>
    <w:rsid w:val="00B86143"/>
    <w:rsid w:val="00BA0763"/>
    <w:rsid w:val="00BA4016"/>
    <w:rsid w:val="00BA627C"/>
    <w:rsid w:val="00BB3910"/>
    <w:rsid w:val="00BC6FFB"/>
    <w:rsid w:val="00BD362E"/>
    <w:rsid w:val="00BE111F"/>
    <w:rsid w:val="00BF43D8"/>
    <w:rsid w:val="00C27E3E"/>
    <w:rsid w:val="00C433DF"/>
    <w:rsid w:val="00C51A98"/>
    <w:rsid w:val="00C57073"/>
    <w:rsid w:val="00C61101"/>
    <w:rsid w:val="00C612D1"/>
    <w:rsid w:val="00C62736"/>
    <w:rsid w:val="00C6576E"/>
    <w:rsid w:val="00C66107"/>
    <w:rsid w:val="00C742A4"/>
    <w:rsid w:val="00C82046"/>
    <w:rsid w:val="00C856FB"/>
    <w:rsid w:val="00C864AB"/>
    <w:rsid w:val="00CA0D16"/>
    <w:rsid w:val="00CA6DE4"/>
    <w:rsid w:val="00CB5167"/>
    <w:rsid w:val="00CB65D2"/>
    <w:rsid w:val="00CB7DB6"/>
    <w:rsid w:val="00CC4F9D"/>
    <w:rsid w:val="00CC6C48"/>
    <w:rsid w:val="00CE4429"/>
    <w:rsid w:val="00CF0DD9"/>
    <w:rsid w:val="00CF3BEF"/>
    <w:rsid w:val="00D06177"/>
    <w:rsid w:val="00D1211D"/>
    <w:rsid w:val="00D21A7C"/>
    <w:rsid w:val="00D30792"/>
    <w:rsid w:val="00D31438"/>
    <w:rsid w:val="00D324BD"/>
    <w:rsid w:val="00D4061F"/>
    <w:rsid w:val="00D4494B"/>
    <w:rsid w:val="00D546B3"/>
    <w:rsid w:val="00D64D2B"/>
    <w:rsid w:val="00D733E6"/>
    <w:rsid w:val="00D8327D"/>
    <w:rsid w:val="00D87AB7"/>
    <w:rsid w:val="00D97857"/>
    <w:rsid w:val="00DA07D1"/>
    <w:rsid w:val="00DA5E12"/>
    <w:rsid w:val="00DA671E"/>
    <w:rsid w:val="00DD17C4"/>
    <w:rsid w:val="00DD2180"/>
    <w:rsid w:val="00DD4C9D"/>
    <w:rsid w:val="00DE4C14"/>
    <w:rsid w:val="00DF034B"/>
    <w:rsid w:val="00DF4824"/>
    <w:rsid w:val="00E03C6A"/>
    <w:rsid w:val="00E20B28"/>
    <w:rsid w:val="00E220D3"/>
    <w:rsid w:val="00E42D03"/>
    <w:rsid w:val="00E64C29"/>
    <w:rsid w:val="00E820BB"/>
    <w:rsid w:val="00EB148B"/>
    <w:rsid w:val="00EB5175"/>
    <w:rsid w:val="00EC1682"/>
    <w:rsid w:val="00EC6585"/>
    <w:rsid w:val="00ED145E"/>
    <w:rsid w:val="00ED6903"/>
    <w:rsid w:val="00EF0462"/>
    <w:rsid w:val="00EF57C7"/>
    <w:rsid w:val="00F027D2"/>
    <w:rsid w:val="00F058EF"/>
    <w:rsid w:val="00F1052D"/>
    <w:rsid w:val="00F1077E"/>
    <w:rsid w:val="00F16A96"/>
    <w:rsid w:val="00F306E1"/>
    <w:rsid w:val="00F31CE8"/>
    <w:rsid w:val="00F32914"/>
    <w:rsid w:val="00F47383"/>
    <w:rsid w:val="00F5008E"/>
    <w:rsid w:val="00F50E80"/>
    <w:rsid w:val="00F71E59"/>
    <w:rsid w:val="00F738AD"/>
    <w:rsid w:val="00F924C6"/>
    <w:rsid w:val="00FA44B3"/>
    <w:rsid w:val="00FA5392"/>
    <w:rsid w:val="00FA5D96"/>
    <w:rsid w:val="00FA6196"/>
    <w:rsid w:val="00FB1140"/>
    <w:rsid w:val="00FB38CC"/>
    <w:rsid w:val="00FB5237"/>
    <w:rsid w:val="00FB6826"/>
    <w:rsid w:val="00FE7930"/>
    <w:rsid w:val="00FF284C"/>
    <w:rsid w:val="00FF3242"/>
    <w:rsid w:val="00FF4112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E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335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76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76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076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76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7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7E2060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7E2060"/>
    <w:pPr>
      <w:tabs>
        <w:tab w:val="left" w:pos="567"/>
      </w:tabs>
      <w:ind w:left="567" w:hanging="567"/>
      <w:jc w:val="both"/>
    </w:pPr>
    <w:rPr>
      <w:rFonts w:asciiTheme="minorHAnsi" w:eastAsiaTheme="minorHAnsi" w:hAnsiTheme="minorHAnsi" w:cstheme="minorBidi"/>
      <w:b/>
      <w:bCs/>
      <w:u w:val="single"/>
    </w:rPr>
  </w:style>
  <w:style w:type="paragraph" w:customStyle="1" w:styleId="Bezmezer1">
    <w:name w:val="Bez mezer1"/>
    <w:rsid w:val="007E2060"/>
    <w:pPr>
      <w:suppressAutoHyphens/>
      <w:spacing w:after="0" w:line="100" w:lineRule="atLeast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633561"/>
    <w:pPr>
      <w:suppressAutoHyphens w:val="0"/>
      <w:ind w:left="720"/>
      <w:contextualSpacing/>
    </w:pPr>
    <w:rPr>
      <w:rFonts w:asciiTheme="minorHAnsi" w:hAnsiTheme="minorHAnsi" w:cstheme="minorHAnsi"/>
      <w:sz w:val="22"/>
      <w:szCs w:val="22"/>
      <w:lang w:eastAsia="en-US"/>
    </w:rPr>
  </w:style>
  <w:style w:type="character" w:customStyle="1" w:styleId="mjnadpisChar">
    <w:name w:val="můj nadpis Char"/>
    <w:basedOn w:val="Standardnpsmoodstavce"/>
    <w:link w:val="mjnadpis"/>
    <w:locked/>
    <w:rsid w:val="00633561"/>
    <w:rPr>
      <w:rFonts w:asciiTheme="majorHAnsi" w:eastAsiaTheme="majorEastAsia" w:hAnsiTheme="majorHAnsi" w:cstheme="minorHAnsi"/>
      <w:b/>
      <w:bCs/>
      <w:color w:val="365F91" w:themeColor="accent1" w:themeShade="BF"/>
      <w:kern w:val="32"/>
      <w:sz w:val="28"/>
      <w:szCs w:val="28"/>
      <w:u w:val="single"/>
    </w:rPr>
  </w:style>
  <w:style w:type="paragraph" w:customStyle="1" w:styleId="mjnadpis">
    <w:name w:val="můj nadpis"/>
    <w:basedOn w:val="Nadpis1"/>
    <w:next w:val="Normln"/>
    <w:link w:val="mjnadpisChar"/>
    <w:autoRedefine/>
    <w:qFormat/>
    <w:rsid w:val="00633561"/>
    <w:pPr>
      <w:keepLines w:val="0"/>
      <w:suppressAutoHyphens w:val="0"/>
      <w:spacing w:before="240" w:after="60"/>
    </w:pPr>
    <w:rPr>
      <w:rFonts w:cstheme="minorHAnsi"/>
      <w:kern w:val="32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6335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Zkladntext">
    <w:name w:val="Body Text"/>
    <w:basedOn w:val="Normln"/>
    <w:link w:val="ZkladntextChar"/>
    <w:unhideWhenUsed/>
    <w:rsid w:val="00FB1140"/>
    <w:pPr>
      <w:suppressAutoHyphens w:val="0"/>
    </w:pPr>
    <w:rPr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B114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2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25D9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8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58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jstk1">
    <w:name w:val="index 1"/>
    <w:basedOn w:val="Normln"/>
    <w:next w:val="Normln"/>
    <w:autoRedefine/>
    <w:uiPriority w:val="99"/>
    <w:unhideWhenUsed/>
    <w:rsid w:val="006158B9"/>
    <w:pPr>
      <w:ind w:left="240" w:hanging="240"/>
    </w:pPr>
    <w:rPr>
      <w:rFonts w:asciiTheme="minorHAnsi" w:hAnsiTheme="minorHAnsi"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6158B9"/>
    <w:pPr>
      <w:ind w:left="480" w:hanging="240"/>
    </w:pPr>
    <w:rPr>
      <w:rFonts w:asciiTheme="minorHAnsi" w:hAnsi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6158B9"/>
    <w:pPr>
      <w:ind w:left="720" w:hanging="240"/>
    </w:pPr>
    <w:rPr>
      <w:rFonts w:asciiTheme="minorHAnsi" w:hAnsi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6158B9"/>
    <w:pPr>
      <w:ind w:left="960" w:hanging="240"/>
    </w:pPr>
    <w:rPr>
      <w:rFonts w:asciiTheme="minorHAnsi" w:hAnsi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6158B9"/>
    <w:pPr>
      <w:ind w:left="1200" w:hanging="240"/>
    </w:pPr>
    <w:rPr>
      <w:rFonts w:asciiTheme="minorHAnsi" w:hAnsi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6158B9"/>
    <w:pPr>
      <w:ind w:left="1440" w:hanging="240"/>
    </w:pPr>
    <w:rPr>
      <w:rFonts w:asciiTheme="minorHAnsi" w:hAnsi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6158B9"/>
    <w:pPr>
      <w:ind w:left="1680" w:hanging="240"/>
    </w:pPr>
    <w:rPr>
      <w:rFonts w:asciiTheme="minorHAnsi" w:hAnsi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6158B9"/>
    <w:pPr>
      <w:ind w:left="1920" w:hanging="240"/>
    </w:pPr>
    <w:rPr>
      <w:rFonts w:asciiTheme="minorHAnsi" w:hAnsi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6158B9"/>
    <w:pPr>
      <w:ind w:left="2160" w:hanging="240"/>
    </w:pPr>
    <w:rPr>
      <w:rFonts w:asciiTheme="minorHAnsi" w:hAnsi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6158B9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0076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0076E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0076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0076E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00F85"/>
    <w:rPr>
      <w:color w:val="0000FF" w:themeColor="hyperlink"/>
      <w:u w:val="single"/>
    </w:rPr>
  </w:style>
  <w:style w:type="character" w:customStyle="1" w:styleId="StylE-mailovZprvy46">
    <w:name w:val="StylE-mailovéZprávy46"/>
    <w:semiHidden/>
    <w:rsid w:val="000E4DA2"/>
    <w:rPr>
      <w:rFonts w:ascii="Arial" w:hAnsi="Arial" w:cs="Arial" w:hint="default"/>
      <w:color w:val="auto"/>
      <w:sz w:val="24"/>
      <w:szCs w:val="24"/>
    </w:rPr>
  </w:style>
  <w:style w:type="paragraph" w:customStyle="1" w:styleId="TxBrt4">
    <w:name w:val="TxBr_t4"/>
    <w:basedOn w:val="Normln"/>
    <w:rsid w:val="009F3B17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lang w:val="en-US" w:eastAsia="en-US"/>
    </w:rPr>
  </w:style>
  <w:style w:type="paragraph" w:customStyle="1" w:styleId="TxBrp8">
    <w:name w:val="TxBr_p8"/>
    <w:basedOn w:val="Normln"/>
    <w:rsid w:val="009F3B17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lang w:val="en-US" w:eastAsia="en-US"/>
    </w:rPr>
  </w:style>
  <w:style w:type="paragraph" w:customStyle="1" w:styleId="TxBrp11">
    <w:name w:val="TxBr_p11"/>
    <w:basedOn w:val="Normln"/>
    <w:rsid w:val="009F3B17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lang w:val="en-US" w:eastAsia="en-US"/>
    </w:rPr>
  </w:style>
  <w:style w:type="paragraph" w:customStyle="1" w:styleId="Import0">
    <w:name w:val="Import 0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</w:pPr>
    <w:rPr>
      <w:rFonts w:ascii="Avinion" w:hAnsi="Avinion"/>
      <w:snapToGrid w:val="0"/>
      <w:szCs w:val="20"/>
      <w:lang w:eastAsia="cs-CZ"/>
    </w:rPr>
  </w:style>
  <w:style w:type="paragraph" w:customStyle="1" w:styleId="Import1">
    <w:name w:val="Import 1"/>
    <w:basedOn w:val="Normln"/>
    <w:rsid w:val="009F3B1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ind w:left="2736"/>
    </w:pPr>
    <w:rPr>
      <w:rFonts w:ascii="Avinion" w:hAnsi="Avinion"/>
      <w:snapToGrid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473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4738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47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73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738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28F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28F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rsid w:val="0059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E42D3-4550-4DD4-83AF-343B827D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542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profile</dc:creator>
  <cp:lastModifiedBy>Singer Tomáš Bc.</cp:lastModifiedBy>
  <cp:revision>41</cp:revision>
  <cp:lastPrinted>2017-05-23T11:57:00Z</cp:lastPrinted>
  <dcterms:created xsi:type="dcterms:W3CDTF">2017-07-27T10:36:00Z</dcterms:created>
  <dcterms:modified xsi:type="dcterms:W3CDTF">2017-12-20T16:06:00Z</dcterms:modified>
</cp:coreProperties>
</file>